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1F01D" w14:textId="77777777" w:rsidR="00FB24B2" w:rsidRDefault="00FB24B2" w:rsidP="00FB24B2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4E9543E1" w14:textId="77777777" w:rsidR="00FB24B2" w:rsidRDefault="00FB24B2" w:rsidP="00FB24B2">
      <w:pPr>
        <w:numPr>
          <w:ilvl w:val="0"/>
          <w:numId w:val="9"/>
        </w:numPr>
        <w:autoSpaceDE w:val="0"/>
        <w:autoSpaceDN w:val="0"/>
        <w:adjustRightInd w:val="0"/>
        <w:rPr>
          <w:rFonts w:ascii="AppleSystemUIFont" w:hAnsi="AppleSystemUIFont" w:cs="AppleSystemUIFont"/>
        </w:rPr>
      </w:pPr>
      <w:r>
        <w:rPr>
          <w:rFonts w:ascii="AppleSystemUIFont" w:hAnsi="AppleSystemUIFont" w:cs="AppleSystemUIFont"/>
        </w:rPr>
        <w:t>How is image upload done?</w:t>
      </w:r>
    </w:p>
    <w:p w14:paraId="62EDF756" w14:textId="60E38AC1" w:rsidR="003B69DD" w:rsidRPr="00FB24B2" w:rsidRDefault="003B69DD" w:rsidP="00FB24B2"/>
    <w:sectPr w:rsidR="003B69DD" w:rsidRPr="00FB24B2" w:rsidSect="0078004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FF8628C"/>
    <w:multiLevelType w:val="hybridMultilevel"/>
    <w:tmpl w:val="CABAD0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C2061"/>
    <w:multiLevelType w:val="hybridMultilevel"/>
    <w:tmpl w:val="CE40E1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9DD"/>
    <w:rsid w:val="00322C46"/>
    <w:rsid w:val="003B69DD"/>
    <w:rsid w:val="005F4ED4"/>
    <w:rsid w:val="00C8243E"/>
    <w:rsid w:val="00D312F1"/>
    <w:rsid w:val="00EA1664"/>
    <w:rsid w:val="00F5756A"/>
    <w:rsid w:val="00F92B7F"/>
    <w:rsid w:val="00FB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1BB62"/>
  <w14:defaultImageDpi w14:val="32767"/>
  <w15:chartTrackingRefBased/>
  <w15:docId w15:val="{1C7936D7-0A86-E141-B9BC-DDC2A0C8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Maharjan, Rahul</dc:creator>
  <cp:keywords/>
  <dc:description/>
  <cp:lastModifiedBy>Nicrosoft</cp:lastModifiedBy>
  <cp:revision>2</cp:revision>
  <dcterms:created xsi:type="dcterms:W3CDTF">2020-04-22T20:02:00Z</dcterms:created>
  <dcterms:modified xsi:type="dcterms:W3CDTF">2020-05-11T06:25:00Z</dcterms:modified>
</cp:coreProperties>
</file>